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7D224FE5" w14:textId="07608A2C" w:rsidR="00037C43" w:rsidRDefault="00037C43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Zn.spr.S.270.</w:t>
      </w:r>
      <w:r w:rsidR="006F07D6">
        <w:rPr>
          <w:rFonts w:ascii="Cambria" w:hAnsi="Cambria" w:cs="Arial"/>
          <w:bCs/>
        </w:rPr>
        <w:t>3</w:t>
      </w:r>
      <w:r>
        <w:rPr>
          <w:rFonts w:ascii="Cambria" w:hAnsi="Cambria" w:cs="Arial"/>
          <w:bCs/>
        </w:rPr>
        <w:t>.2025</w:t>
      </w:r>
    </w:p>
    <w:p w14:paraId="42C4583F" w14:textId="041A39A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245603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B0E26">
        <w:rPr>
          <w:rFonts w:ascii="Cambria" w:hAnsi="Cambria" w:cs="Arial"/>
          <w:b/>
          <w:bCs/>
        </w:rPr>
        <w:t>Kobiór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13B9E060" w14:textId="77777777" w:rsidR="000B0E26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B0E26">
        <w:rPr>
          <w:rFonts w:ascii="Cambria" w:hAnsi="Cambria" w:cs="Arial"/>
          <w:b/>
          <w:bCs/>
        </w:rPr>
        <w:t xml:space="preserve">Katowicka 141 </w:t>
      </w:r>
    </w:p>
    <w:p w14:paraId="38442A7F" w14:textId="356F15CC" w:rsidR="000E1C61" w:rsidRPr="0057603E" w:rsidRDefault="000B0E26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43-211 Piasek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FE9D179" w14:textId="77777777" w:rsidR="000B0E26" w:rsidRDefault="000B0E26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DA3B67" w14:textId="77777777" w:rsidR="000B0E26" w:rsidRPr="002F1A42" w:rsidRDefault="000B0E26" w:rsidP="000B0E26">
      <w:pPr>
        <w:pStyle w:val="Nagwek9"/>
        <w:spacing w:line="320" w:lineRule="exact"/>
        <w:jc w:val="center"/>
        <w:rPr>
          <w:rFonts w:ascii="Times New Roman" w:hAnsi="Times New Roman"/>
          <w:b/>
          <w:i w:val="0"/>
          <w:color w:val="auto"/>
          <w:sz w:val="24"/>
          <w:szCs w:val="24"/>
        </w:rPr>
      </w:pPr>
      <w:r w:rsidRPr="002F1A42">
        <w:rPr>
          <w:rFonts w:ascii="Times New Roman" w:hAnsi="Times New Roman"/>
          <w:b/>
          <w:i w:val="0"/>
          <w:color w:val="auto"/>
          <w:sz w:val="24"/>
          <w:szCs w:val="24"/>
        </w:rPr>
        <w:t>FORMULARZ  OFERTOWY</w:t>
      </w:r>
    </w:p>
    <w:p w14:paraId="6C25C7EA" w14:textId="77777777" w:rsidR="000B0E26" w:rsidRPr="002F1A42" w:rsidRDefault="000B0E26" w:rsidP="000B0E26">
      <w:pPr>
        <w:rPr>
          <w:sz w:val="24"/>
          <w:szCs w:val="24"/>
          <w:lang w:eastAsia="pl-PL"/>
        </w:rPr>
      </w:pPr>
    </w:p>
    <w:p w14:paraId="007352A0" w14:textId="77777777" w:rsidR="000B0E26" w:rsidRPr="002F1A42" w:rsidRDefault="000B0E26" w:rsidP="000B0E26">
      <w:pPr>
        <w:tabs>
          <w:tab w:val="left" w:pos="284"/>
        </w:tabs>
        <w:spacing w:line="360" w:lineRule="auto"/>
        <w:jc w:val="center"/>
        <w:rPr>
          <w:sz w:val="24"/>
          <w:szCs w:val="24"/>
        </w:rPr>
      </w:pPr>
    </w:p>
    <w:p w14:paraId="633565E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Wykonawca 1 </w:t>
      </w:r>
    </w:p>
    <w:p w14:paraId="1293BF24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nazwa ....................................................................................................................................... </w:t>
      </w:r>
    </w:p>
    <w:p w14:paraId="4918940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 ......................................................................................................................................</w:t>
      </w:r>
    </w:p>
    <w:p w14:paraId="4EF4BD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E28A79E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</w:t>
      </w:r>
    </w:p>
    <w:p w14:paraId="18B307AE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NIP .................................................................. REGON ........................................................</w:t>
      </w:r>
    </w:p>
    <w:p w14:paraId="273A694A" w14:textId="77777777" w:rsidR="000B0E26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</w:p>
    <w:p w14:paraId="43E1EB9F" w14:textId="77777777" w:rsidR="000B0E26" w:rsidRPr="002F1A42" w:rsidRDefault="000B0E26" w:rsidP="000B0E26">
      <w:pPr>
        <w:tabs>
          <w:tab w:val="left" w:pos="284"/>
        </w:tabs>
        <w:spacing w:after="120" w:line="360" w:lineRule="auto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Wykonawca 2*</w:t>
      </w:r>
    </w:p>
    <w:p w14:paraId="4D1903E9" w14:textId="667FD7E0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nazwa.............................................................................................................................................</w:t>
      </w:r>
    </w:p>
    <w:p w14:paraId="53B7D09E" w14:textId="7339E1A3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CB287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</w:t>
      </w:r>
    </w:p>
    <w:p w14:paraId="05DC7317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telefon........................................................</w:t>
      </w:r>
      <w:r w:rsidRPr="00B93042">
        <w:rPr>
          <w:sz w:val="24"/>
          <w:szCs w:val="24"/>
        </w:rPr>
        <w:t xml:space="preserve"> fax ................................................ </w:t>
      </w:r>
    </w:p>
    <w:p w14:paraId="7537F79E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t>e-mail .........................................................................</w:t>
      </w:r>
    </w:p>
    <w:p w14:paraId="7F23666D" w14:textId="77777777" w:rsidR="000B0E26" w:rsidRPr="00B930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B93042">
        <w:rPr>
          <w:sz w:val="24"/>
          <w:szCs w:val="24"/>
        </w:rPr>
        <w:lastRenderedPageBreak/>
        <w:t>NIP................................................................... REGON ................................................</w:t>
      </w:r>
    </w:p>
    <w:p w14:paraId="0C1D5185" w14:textId="77777777" w:rsidR="000B0E26" w:rsidRPr="00B93042" w:rsidRDefault="000B0E26" w:rsidP="000B0E26">
      <w:pPr>
        <w:tabs>
          <w:tab w:val="left" w:pos="284"/>
        </w:tabs>
        <w:spacing w:line="360" w:lineRule="auto"/>
        <w:rPr>
          <w:b/>
          <w:sz w:val="24"/>
          <w:szCs w:val="24"/>
        </w:rPr>
      </w:pPr>
    </w:p>
    <w:p w14:paraId="5BCD20C6" w14:textId="77777777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b/>
          <w:bCs/>
          <w:sz w:val="24"/>
          <w:szCs w:val="24"/>
        </w:rPr>
      </w:pPr>
      <w:r w:rsidRPr="002F1A42">
        <w:rPr>
          <w:b/>
          <w:sz w:val="24"/>
          <w:szCs w:val="24"/>
        </w:rPr>
        <w:t xml:space="preserve">Pełnomocnik* </w:t>
      </w:r>
      <w:r w:rsidRPr="002F1A42">
        <w:rPr>
          <w:bCs/>
          <w:sz w:val="24"/>
          <w:szCs w:val="24"/>
        </w:rPr>
        <w:t>do</w:t>
      </w:r>
      <w:r w:rsidRPr="002F1A42">
        <w:rPr>
          <w:b/>
          <w:sz w:val="24"/>
          <w:szCs w:val="24"/>
        </w:rPr>
        <w:t xml:space="preserve"> </w:t>
      </w:r>
      <w:r w:rsidRPr="002F1A42">
        <w:rPr>
          <w:bCs/>
          <w:sz w:val="24"/>
          <w:szCs w:val="24"/>
        </w:rPr>
        <w:t xml:space="preserve">reprezentowania Wykonawców ubiegających się wspólnie o udzielenie Zamówienia </w:t>
      </w:r>
      <w:r w:rsidRPr="002F1A42">
        <w:rPr>
          <w:b/>
          <w:bCs/>
          <w:sz w:val="24"/>
          <w:szCs w:val="24"/>
        </w:rPr>
        <w:t xml:space="preserve">(np. lider Konsorcjum) </w:t>
      </w:r>
    </w:p>
    <w:p w14:paraId="676F3461" w14:textId="681A1EE6" w:rsidR="000B0E26" w:rsidRPr="002F1A42" w:rsidRDefault="000B0E26" w:rsidP="000B0E26">
      <w:pPr>
        <w:tabs>
          <w:tab w:val="left" w:pos="284"/>
        </w:tabs>
        <w:spacing w:line="360" w:lineRule="auto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94F05" w14:textId="6540AF0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adres.............................................................................................................................................</w:t>
      </w:r>
    </w:p>
    <w:p w14:paraId="21994E3B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 fax ................................................</w:t>
      </w:r>
    </w:p>
    <w:p w14:paraId="115AF7FE" w14:textId="77777777" w:rsidR="000B0E26" w:rsidRPr="00E4533C" w:rsidRDefault="000B0E26" w:rsidP="000B0E26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</w:t>
      </w:r>
      <w:r>
        <w:rPr>
          <w:sz w:val="24"/>
          <w:szCs w:val="24"/>
        </w:rPr>
        <w:t>..........</w:t>
      </w:r>
    </w:p>
    <w:p w14:paraId="69E8747B" w14:textId="77777777" w:rsidR="000B0E26" w:rsidRPr="00E4533C" w:rsidRDefault="000B0E26" w:rsidP="000B0E26">
      <w:pPr>
        <w:tabs>
          <w:tab w:val="left" w:pos="284"/>
        </w:tabs>
        <w:rPr>
          <w:i/>
          <w:sz w:val="24"/>
          <w:szCs w:val="24"/>
        </w:rPr>
      </w:pPr>
      <w:r w:rsidRPr="002F1A42">
        <w:rPr>
          <w:bCs/>
          <w:i/>
          <w:sz w:val="24"/>
          <w:szCs w:val="24"/>
        </w:rPr>
        <w:t>* wypełniają jedynie Wykonawcy wspólnie ubiegający się o udzielenie Zamówienia.</w:t>
      </w:r>
    </w:p>
    <w:p w14:paraId="15C98F24" w14:textId="77777777" w:rsidR="000B0E26" w:rsidRPr="002F1A42" w:rsidRDefault="000B0E26" w:rsidP="000B0E2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b/>
          <w:sz w:val="24"/>
          <w:szCs w:val="24"/>
        </w:rPr>
        <w:t>Dane osoby upoważnionej do kontaktów w sprawie oferty:</w:t>
      </w:r>
      <w:r w:rsidRPr="002F1A42">
        <w:rPr>
          <w:sz w:val="24"/>
          <w:szCs w:val="24"/>
        </w:rPr>
        <w:t xml:space="preserve"> </w:t>
      </w:r>
    </w:p>
    <w:p w14:paraId="7085269A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Imię i nazwisko ........................................................................................................................</w:t>
      </w:r>
    </w:p>
    <w:p w14:paraId="3F26C992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>telefon ..............................................................</w:t>
      </w:r>
    </w:p>
    <w:p w14:paraId="4E0FC7F8" w14:textId="77777777" w:rsidR="000B0E26" w:rsidRPr="002F1A42" w:rsidRDefault="000B0E26" w:rsidP="000B0E26">
      <w:pPr>
        <w:autoSpaceDE w:val="0"/>
        <w:autoSpaceDN w:val="0"/>
        <w:adjustRightInd w:val="0"/>
        <w:spacing w:before="20" w:line="360" w:lineRule="auto"/>
        <w:ind w:right="-11"/>
        <w:rPr>
          <w:sz w:val="24"/>
          <w:szCs w:val="24"/>
        </w:rPr>
      </w:pPr>
      <w:r w:rsidRPr="002F1A42">
        <w:rPr>
          <w:sz w:val="24"/>
          <w:szCs w:val="24"/>
        </w:rPr>
        <w:t xml:space="preserve"> e-mail ........................................................................................................................</w:t>
      </w:r>
    </w:p>
    <w:p w14:paraId="50DDD2F3" w14:textId="77777777" w:rsidR="000B0E26" w:rsidRDefault="000B0E26" w:rsidP="000B0E26">
      <w:pPr>
        <w:spacing w:before="120" w:line="276" w:lineRule="auto"/>
        <w:jc w:val="center"/>
        <w:rPr>
          <w:sz w:val="28"/>
          <w:szCs w:val="28"/>
        </w:rPr>
      </w:pPr>
      <w:r w:rsidRPr="002F1A42">
        <w:rPr>
          <w:sz w:val="24"/>
          <w:szCs w:val="24"/>
        </w:rPr>
        <w:t>Składając ofertę w przetargu nieograniczonym na zadanie pn</w:t>
      </w:r>
      <w:r w:rsidRPr="008D1EBE">
        <w:rPr>
          <w:sz w:val="28"/>
          <w:szCs w:val="28"/>
        </w:rPr>
        <w:t>.</w:t>
      </w:r>
    </w:p>
    <w:p w14:paraId="546EFDBA" w14:textId="44D19051" w:rsidR="000B0E26" w:rsidRPr="000B0E26" w:rsidRDefault="000B0E26" w:rsidP="000B0E26">
      <w:pPr>
        <w:pBdr>
          <w:bottom w:val="single" w:sz="8" w:space="3" w:color="000000"/>
        </w:pBdr>
        <w:spacing w:before="120"/>
        <w:jc w:val="center"/>
        <w:rPr>
          <w:b/>
          <w:i/>
          <w:sz w:val="24"/>
          <w:szCs w:val="24"/>
        </w:rPr>
      </w:pPr>
      <w:r w:rsidRPr="008D1EBE">
        <w:rPr>
          <w:rFonts w:ascii="Cambria" w:hAnsi="Cambria"/>
          <w:b/>
          <w:i/>
          <w:sz w:val="28"/>
          <w:szCs w:val="28"/>
        </w:rPr>
        <w:t xml:space="preserve">  </w:t>
      </w:r>
      <w:bookmarkStart w:id="0" w:name="_Hlk194574767"/>
      <w:r w:rsidRPr="001D633A">
        <w:rPr>
          <w:b/>
          <w:i/>
          <w:sz w:val="24"/>
          <w:szCs w:val="24"/>
        </w:rPr>
        <w:t>„Przygotowanie dokumentacji przedprojektowej  tj. program</w:t>
      </w:r>
      <w:r>
        <w:rPr>
          <w:b/>
          <w:i/>
          <w:sz w:val="24"/>
          <w:szCs w:val="24"/>
        </w:rPr>
        <w:t xml:space="preserve">ów </w:t>
      </w:r>
      <w:r w:rsidRPr="001D633A">
        <w:rPr>
          <w:b/>
          <w:i/>
          <w:sz w:val="24"/>
          <w:szCs w:val="24"/>
        </w:rPr>
        <w:t xml:space="preserve"> funkcjonalno-użytkowych  dotycz</w:t>
      </w:r>
      <w:r>
        <w:rPr>
          <w:b/>
          <w:i/>
          <w:sz w:val="24"/>
          <w:szCs w:val="24"/>
        </w:rPr>
        <w:t>ą</w:t>
      </w:r>
      <w:r w:rsidRPr="001D633A">
        <w:rPr>
          <w:b/>
          <w:i/>
          <w:sz w:val="24"/>
          <w:szCs w:val="24"/>
        </w:rPr>
        <w:t>cych przebudowy i odbudowy stawów na terenie Nadleśnictwa Kobiór  wraz z p</w:t>
      </w:r>
      <w:r w:rsidRPr="001D633A">
        <w:rPr>
          <w:b/>
          <w:i/>
          <w:iCs/>
          <w:sz w:val="24"/>
          <w:szCs w:val="24"/>
        </w:rPr>
        <w:t>ełnieniem</w:t>
      </w:r>
      <w:r w:rsidRPr="001D633A">
        <w:rPr>
          <w:bCs/>
          <w:sz w:val="24"/>
          <w:szCs w:val="24"/>
        </w:rPr>
        <w:t xml:space="preserve"> </w:t>
      </w:r>
      <w:r w:rsidRPr="001D633A">
        <w:rPr>
          <w:b/>
          <w:i/>
          <w:sz w:val="24"/>
          <w:szCs w:val="24"/>
        </w:rPr>
        <w:t>nadzoru inwestorskiego  i przyrodniczego nad   wykonaniem dokumentacji  projektowej</w:t>
      </w:r>
      <w:r>
        <w:rPr>
          <w:b/>
          <w:i/>
          <w:sz w:val="24"/>
          <w:szCs w:val="24"/>
        </w:rPr>
        <w:t xml:space="preserve"> oraz </w:t>
      </w:r>
      <w:r w:rsidRPr="001D633A">
        <w:rPr>
          <w:b/>
          <w:i/>
          <w:sz w:val="24"/>
          <w:szCs w:val="24"/>
        </w:rPr>
        <w:t xml:space="preserve"> nad realizacją  tych zadań.</w:t>
      </w:r>
      <w:r>
        <w:rPr>
          <w:b/>
          <w:i/>
          <w:sz w:val="24"/>
          <w:szCs w:val="24"/>
        </w:rPr>
        <w:t>”</w:t>
      </w:r>
      <w:bookmarkEnd w:id="0"/>
    </w:p>
    <w:p w14:paraId="410898E5" w14:textId="77777777" w:rsidR="000B0E26" w:rsidRPr="002F1A42" w:rsidRDefault="000B0E26" w:rsidP="000B0E26">
      <w:pPr>
        <w:spacing w:before="120"/>
        <w:jc w:val="center"/>
        <w:rPr>
          <w:sz w:val="24"/>
          <w:szCs w:val="24"/>
        </w:rPr>
      </w:pPr>
    </w:p>
    <w:p w14:paraId="01DE583F" w14:textId="77777777" w:rsidR="000B0E26" w:rsidRPr="002F1A42" w:rsidRDefault="000B0E26" w:rsidP="000B0E26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2F1A42">
        <w:rPr>
          <w:sz w:val="24"/>
          <w:szCs w:val="24"/>
        </w:rPr>
        <w:t>ja/my, niżej podpisany/podpisani,</w:t>
      </w:r>
    </w:p>
    <w:p w14:paraId="49EC0E33" w14:textId="77777777" w:rsidR="000B0E26" w:rsidRPr="002F1A42" w:rsidRDefault="000B0E26" w:rsidP="000B0E26">
      <w:pPr>
        <w:tabs>
          <w:tab w:val="left" w:pos="0"/>
          <w:tab w:val="left" w:pos="600"/>
        </w:tabs>
        <w:autoSpaceDE w:val="0"/>
        <w:autoSpaceDN w:val="0"/>
        <w:spacing w:line="360" w:lineRule="auto"/>
        <w:jc w:val="center"/>
        <w:rPr>
          <w:sz w:val="24"/>
          <w:szCs w:val="24"/>
        </w:rPr>
      </w:pPr>
      <w:r w:rsidRPr="002F1A42">
        <w:rPr>
          <w:b/>
          <w:bCs/>
          <w:sz w:val="24"/>
          <w:szCs w:val="24"/>
        </w:rPr>
        <w:t>SKŁADAM/Y OFERTĘ</w:t>
      </w:r>
      <w:r w:rsidRPr="002F1A42">
        <w:rPr>
          <w:sz w:val="24"/>
          <w:szCs w:val="24"/>
        </w:rPr>
        <w:t xml:space="preserve"> na wykonanie przedmiotu Zamówienia zg</w:t>
      </w:r>
      <w:r>
        <w:rPr>
          <w:sz w:val="24"/>
          <w:szCs w:val="24"/>
        </w:rPr>
        <w:t>odnie z przekazaną dokumentacją na:</w:t>
      </w:r>
    </w:p>
    <w:p w14:paraId="7FE9A5E6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Część nr ........... o nazwie...................................................................................................</w:t>
      </w:r>
    </w:p>
    <w:p w14:paraId="418E649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0EB4B378" w14:textId="53588741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(słownie:..................................................................................................................................)</w:t>
      </w:r>
    </w:p>
    <w:p w14:paraId="4555BD30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0547B5E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2B1B169F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3204EFF2" w14:textId="19B9AB97" w:rsidR="000B0E26" w:rsidRPr="0023109A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14FF40EB" w14:textId="20640926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etap I – wykonanie </w:t>
      </w:r>
      <w:r w:rsidR="0023109A">
        <w:rPr>
          <w:sz w:val="24"/>
          <w:szCs w:val="24"/>
        </w:rPr>
        <w:t>PFU…………..zł netto+……...VAT = ……………zł brutto</w:t>
      </w:r>
    </w:p>
    <w:p w14:paraId="7762FFD9" w14:textId="279E595C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51105EBF" w14:textId="0C98FBB3" w:rsidR="00F77CD7" w:rsidRDefault="00F77CD7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17CFB2AC" w14:textId="66A34D32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1FF1EDC0" w14:textId="0CD1C5F0" w:rsidR="0023109A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p w14:paraId="493F9D37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Część nr ...........o nazwie................................................................................................ </w:t>
      </w:r>
    </w:p>
    <w:p w14:paraId="287F1D73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2F998FC8" w14:textId="1F3FAC59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312DBEAE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42F8D694" w14:textId="77777777" w:rsidR="000B0E26" w:rsidRPr="002F1A42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5F4CBC89" w14:textId="77777777" w:rsidR="000B0E26" w:rsidRDefault="000B0E26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23085ED1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132A2A8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I – wykonanie PFU…………..zł netto+……...VAT = ……………zł brutto</w:t>
      </w:r>
    </w:p>
    <w:p w14:paraId="53AD61A4" w14:textId="49CCD6FA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44BAB55F" w14:textId="77777777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3D87B50F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1A39CA2E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p w14:paraId="420C8CFC" w14:textId="6F4CD4CF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Część nr ...........o nazwie................................................................................................ </w:t>
      </w:r>
    </w:p>
    <w:p w14:paraId="76896680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netto za wykonanie  zamówienia: …………........................... zł </w:t>
      </w:r>
    </w:p>
    <w:p w14:paraId="102E3D3B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(słownie:.................................................................................................................................)</w:t>
      </w:r>
    </w:p>
    <w:p w14:paraId="58EFB64E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Cs/>
          <w:sz w:val="24"/>
          <w:szCs w:val="24"/>
        </w:rPr>
      </w:pPr>
      <w:r w:rsidRPr="002F1A42">
        <w:rPr>
          <w:bCs/>
          <w:sz w:val="24"/>
          <w:szCs w:val="24"/>
        </w:rPr>
        <w:t>plus podatek …….. % VAT, tj. ………………………….zł</w:t>
      </w:r>
    </w:p>
    <w:p w14:paraId="7F31BF2D" w14:textId="77777777" w:rsidR="0023109A" w:rsidRPr="002F1A42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>Cena brutto za wykonanie  zamówienia: …………........................... zł </w:t>
      </w:r>
    </w:p>
    <w:p w14:paraId="32801051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 w:rsidRPr="002F1A42">
        <w:rPr>
          <w:sz w:val="24"/>
          <w:szCs w:val="24"/>
        </w:rPr>
        <w:t>(słownie:...............................................................................................................................)</w:t>
      </w:r>
    </w:p>
    <w:p w14:paraId="75FECDB6" w14:textId="77777777" w:rsidR="0023109A" w:rsidRP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  <w:u w:val="single"/>
        </w:rPr>
      </w:pPr>
      <w:r w:rsidRPr="0023109A">
        <w:rPr>
          <w:sz w:val="24"/>
          <w:szCs w:val="24"/>
          <w:u w:val="single"/>
        </w:rPr>
        <w:t xml:space="preserve">W tym: </w:t>
      </w:r>
    </w:p>
    <w:p w14:paraId="4B26BA99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bookmarkStart w:id="1" w:name="_Hlk195612913"/>
      <w:r>
        <w:rPr>
          <w:sz w:val="24"/>
          <w:szCs w:val="24"/>
        </w:rPr>
        <w:t>- etap I – wykonanie PFU…………..zł netto+……...VAT = ……………zł brutto</w:t>
      </w:r>
    </w:p>
    <w:p w14:paraId="27D1669C" w14:textId="52600A03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</w:t>
      </w:r>
      <w:r w:rsidR="00F77CD7">
        <w:rPr>
          <w:sz w:val="24"/>
          <w:szCs w:val="24"/>
        </w:rPr>
        <w:t>a</w:t>
      </w:r>
      <w:r>
        <w:rPr>
          <w:sz w:val="24"/>
          <w:szCs w:val="24"/>
        </w:rPr>
        <w:t xml:space="preserve"> – nadzór nad dokumentacją projektową ………….zł netto+ ………VAT = ………….zł brutto</w:t>
      </w:r>
    </w:p>
    <w:p w14:paraId="32512055" w14:textId="77777777" w:rsidR="00F77CD7" w:rsidRDefault="00F77CD7" w:rsidP="00F77CD7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2b – nadzór przyrodniczy  nad dokumentacją projektową …………zł netto +….VAT = …..zł brutto</w:t>
      </w:r>
    </w:p>
    <w:p w14:paraId="275A3F26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 etap 3a – nadzór inwestorski  nad realizacją robót budowlanych………..zł netto+………VAT = ……..zł brutto</w:t>
      </w:r>
    </w:p>
    <w:p w14:paraId="4C354B6D" w14:textId="77777777" w:rsidR="0023109A" w:rsidRDefault="0023109A" w:rsidP="0023109A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etap 3b – nadzór przyrodniczy nad realizacją robót budowalnych………..zł netto+ ……VAT = …………….zł brutto</w:t>
      </w:r>
    </w:p>
    <w:bookmarkEnd w:id="1"/>
    <w:p w14:paraId="6BEA9FFB" w14:textId="5E74CDEB" w:rsidR="0023109A" w:rsidRPr="002F1A42" w:rsidRDefault="0023109A" w:rsidP="000B0E26">
      <w:pPr>
        <w:autoSpaceDE w:val="0"/>
        <w:autoSpaceDN w:val="0"/>
        <w:adjustRightInd w:val="0"/>
        <w:spacing w:before="80" w:line="360" w:lineRule="auto"/>
        <w:ind w:left="284"/>
        <w:jc w:val="both"/>
        <w:rPr>
          <w:sz w:val="24"/>
          <w:szCs w:val="24"/>
        </w:rPr>
      </w:pPr>
    </w:p>
    <w:p w14:paraId="1DE9CCA2" w14:textId="77777777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2D5C15CE" w14:textId="59A248FB" w:rsidR="000B0E26" w:rsidRDefault="000B0E26" w:rsidP="000B0E26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F1A42">
        <w:rPr>
          <w:b/>
          <w:sz w:val="24"/>
          <w:szCs w:val="24"/>
        </w:rPr>
        <w:t xml:space="preserve">Oświadczam/y, że podane ceny uwzględniają wszystkie elementy cenotwórcze dotyczące realizacji przedmiotu zamówienia zgodnie z wymogami </w:t>
      </w:r>
      <w:r w:rsidR="0023109A">
        <w:rPr>
          <w:b/>
          <w:sz w:val="24"/>
          <w:szCs w:val="24"/>
        </w:rPr>
        <w:t>SWZ</w:t>
      </w:r>
      <w:r w:rsidRPr="002F1A42">
        <w:rPr>
          <w:b/>
          <w:sz w:val="24"/>
          <w:szCs w:val="24"/>
        </w:rPr>
        <w:t xml:space="preserve">. </w:t>
      </w:r>
    </w:p>
    <w:p w14:paraId="52E0247C" w14:textId="77777777" w:rsidR="0095011E" w:rsidRPr="0095011E" w:rsidRDefault="0095011E" w:rsidP="0095011E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="Cambria" w:hAnsi="Cambria"/>
          <w:color w:val="00000A"/>
          <w:sz w:val="22"/>
          <w:szCs w:val="22"/>
          <w:lang w:eastAsia="pl-PL"/>
        </w:rPr>
      </w:pPr>
    </w:p>
    <w:p w14:paraId="39F04440" w14:textId="36721D70" w:rsidR="00025BD3" w:rsidRPr="00025BD3" w:rsidRDefault="00025BD3" w:rsidP="00025BD3">
      <w:pPr>
        <w:pStyle w:val="Akapitzlist"/>
        <w:numPr>
          <w:ilvl w:val="0"/>
          <w:numId w:val="135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A"/>
          <w:sz w:val="22"/>
          <w:szCs w:val="22"/>
          <w:lang w:eastAsia="pl-PL"/>
        </w:rPr>
      </w:pPr>
      <w:r w:rsidRPr="00025BD3">
        <w:rPr>
          <w:b/>
          <w:sz w:val="24"/>
          <w:szCs w:val="24"/>
        </w:rPr>
        <w:t>Oświadczam/y, że  osoba wyznaczona do realizacji przedmiotu zamówienia posiada /nie posiada** doświadczenia w nadzorowaniu inwestycji dotyczących obiektów hydrotechnicznych</w:t>
      </w: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realizowanych na obszarach objętych formami ochrony przyrody ( zgodnie z art.6 ust.1 pkt 1-5 i 7-9 ustawy o ochronie przyrody     </w:t>
      </w:r>
    </w:p>
    <w:p w14:paraId="040CFB94" w14:textId="77777777" w:rsidR="00025BD3" w:rsidRPr="00025BD3" w:rsidRDefault="00025BD3" w:rsidP="00025BD3">
      <w:pPr>
        <w:pStyle w:val="Akapitzlist"/>
        <w:rPr>
          <w:rFonts w:ascii="Cambria" w:hAnsi="Cambria"/>
          <w:color w:val="00000A"/>
          <w:sz w:val="22"/>
          <w:szCs w:val="22"/>
          <w:lang w:eastAsia="pl-PL"/>
        </w:rPr>
      </w:pPr>
    </w:p>
    <w:p w14:paraId="6C757DAB" w14:textId="77AB8397" w:rsidR="000B0E26" w:rsidRPr="00025BD3" w:rsidRDefault="00025BD3" w:rsidP="00025BD3">
      <w:pPr>
        <w:pStyle w:val="Akapitzlist"/>
        <w:numPr>
          <w:ilvl w:val="0"/>
          <w:numId w:val="135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025BD3">
        <w:rPr>
          <w:rFonts w:ascii="Cambria" w:hAnsi="Cambria"/>
          <w:color w:val="00000A"/>
          <w:sz w:val="22"/>
          <w:szCs w:val="22"/>
          <w:lang w:eastAsia="pl-PL"/>
        </w:rPr>
        <w:t xml:space="preserve">  </w:t>
      </w:r>
      <w:r w:rsidR="000B0E26" w:rsidRPr="00025BD3">
        <w:rPr>
          <w:b/>
          <w:sz w:val="24"/>
          <w:szCs w:val="24"/>
        </w:rPr>
        <w:t>Oświadczam/y, że  osoba wyznaczona do realizacji przedmiotu zamówienia posiada /nie posiada** kwalifikacji zawodowych, w postaci uprawnień  projektowych bez ograniczeń w specjalności  w inżynieryjno-hydrotechnicznych  lub równoważne uprawnienia.</w:t>
      </w: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604EB1B" w14:textId="77777777" w:rsidR="0095011E" w:rsidRDefault="001E6C0A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6D78327" w14:textId="441357F6" w:rsidR="0095011E" w:rsidRPr="0095011E" w:rsidRDefault="0095011E" w:rsidP="0095011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          </w:t>
      </w:r>
      <w:r w:rsidRPr="0095011E">
        <w:rPr>
          <w:rFonts w:ascii="Cambria" w:hAnsi="Cambria" w:cs="Arial"/>
          <w:bCs/>
          <w:sz w:val="22"/>
          <w:szCs w:val="22"/>
        </w:rPr>
        <w:t>Oświadczam/y, że akceptuję/</w:t>
      </w:r>
      <w:proofErr w:type="spellStart"/>
      <w:r w:rsidRPr="0095011E">
        <w:rPr>
          <w:rFonts w:ascii="Cambria" w:hAnsi="Cambria" w:cs="Arial"/>
          <w:bCs/>
          <w:sz w:val="22"/>
          <w:szCs w:val="22"/>
        </w:rPr>
        <w:t>emy</w:t>
      </w:r>
      <w:proofErr w:type="spellEnd"/>
      <w:r w:rsidRPr="0095011E">
        <w:rPr>
          <w:rFonts w:ascii="Cambria" w:hAnsi="Cambria" w:cs="Arial"/>
          <w:bCs/>
          <w:sz w:val="22"/>
          <w:szCs w:val="22"/>
        </w:rPr>
        <w:t xml:space="preserve"> termin płatności  21 dni.</w:t>
      </w:r>
    </w:p>
    <w:p w14:paraId="4D25ED4B" w14:textId="0CFAC1D4" w:rsidR="0095011E" w:rsidRPr="00C14F0B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   </w:t>
      </w:r>
      <w:r w:rsidRPr="00C14F0B">
        <w:rPr>
          <w:sz w:val="24"/>
          <w:szCs w:val="24"/>
        </w:rPr>
        <w:t>Zobowiązuję/</w:t>
      </w:r>
      <w:proofErr w:type="spellStart"/>
      <w:r w:rsidRPr="00C14F0B">
        <w:rPr>
          <w:sz w:val="24"/>
          <w:szCs w:val="24"/>
        </w:rPr>
        <w:t>emy</w:t>
      </w:r>
      <w:proofErr w:type="spellEnd"/>
      <w:r w:rsidRPr="00C14F0B">
        <w:rPr>
          <w:sz w:val="24"/>
          <w:szCs w:val="24"/>
        </w:rPr>
        <w:t xml:space="preserve"> się do zawarcia umowy w miejscu i terminie wyznaczonym przez Zamawiającego.</w:t>
      </w:r>
    </w:p>
    <w:p w14:paraId="430D28AB" w14:textId="0434DBF4" w:rsidR="0095011E" w:rsidRDefault="0095011E" w:rsidP="0095011E">
      <w:pPr>
        <w:tabs>
          <w:tab w:val="left" w:pos="459"/>
        </w:tabs>
        <w:suppressAutoHyphens w:val="0"/>
        <w:spacing w:after="4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   </w:t>
      </w:r>
      <w:r w:rsidRPr="00C14F0B">
        <w:rPr>
          <w:sz w:val="24"/>
          <w:szCs w:val="24"/>
        </w:rPr>
        <w:t>Zobowiązuję/</w:t>
      </w:r>
      <w:proofErr w:type="spellStart"/>
      <w:r w:rsidRPr="00C14F0B">
        <w:rPr>
          <w:sz w:val="24"/>
          <w:szCs w:val="24"/>
        </w:rPr>
        <w:t>emy</w:t>
      </w:r>
      <w:proofErr w:type="spellEnd"/>
      <w:r w:rsidRPr="00C14F0B">
        <w:rPr>
          <w:sz w:val="24"/>
          <w:szCs w:val="24"/>
        </w:rPr>
        <w:t xml:space="preserve"> się do wniesienia, najpóźniej w dniu zawarcia umowy, zabezpieczenia należytego wykonania umowy w wysokości </w:t>
      </w:r>
      <w:r w:rsidRPr="00C14F0B">
        <w:rPr>
          <w:b/>
          <w:sz w:val="24"/>
          <w:szCs w:val="24"/>
        </w:rPr>
        <w:t>5 % ceny ofertowej brutto.</w:t>
      </w:r>
    </w:p>
    <w:p w14:paraId="4AB6156E" w14:textId="6B2F968A" w:rsidR="001E6C0A" w:rsidRDefault="0095011E" w:rsidP="007003C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7FB79385" w:rsidR="001E6C0A" w:rsidRDefault="0095011E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999" w:type="dxa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5109"/>
      </w:tblGrid>
      <w:tr w:rsidR="001E6C0A" w:rsidRPr="00134370" w14:paraId="406CA0E0" w14:textId="77777777" w:rsidTr="0095011E">
        <w:trPr>
          <w:trHeight w:val="1077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95011E">
        <w:trPr>
          <w:trHeight w:val="765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95011E">
        <w:trPr>
          <w:trHeight w:val="778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376363D1" w:rsidR="00A07B06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ABE2B29" w:rsidR="001E6C0A" w:rsidRDefault="0095011E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3D0D68D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5011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558123F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A742CB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95011E">
        <w:rPr>
          <w:rFonts w:ascii="Cambria" w:hAnsi="Cambria" w:cs="Tahoma"/>
          <w:sz w:val="22"/>
          <w:szCs w:val="22"/>
          <w:lang w:eastAsia="pl-PL"/>
        </w:rPr>
        <w:t xml:space="preserve">5.     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69C52CE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5011E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501A09C9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0B0E26">
      <w:headerReference w:type="default" r:id="rId8"/>
      <w:footerReference w:type="default" r:id="rId9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00146" w14:textId="77777777" w:rsidR="00930E78" w:rsidRDefault="00930E78">
      <w:r>
        <w:separator/>
      </w:r>
    </w:p>
  </w:endnote>
  <w:endnote w:type="continuationSeparator" w:id="0">
    <w:p w14:paraId="7AA9A7B1" w14:textId="77777777" w:rsidR="00930E78" w:rsidRDefault="00930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A03C6" w14:textId="77777777" w:rsidR="00930E78" w:rsidRDefault="00930E78">
      <w:r>
        <w:separator/>
      </w:r>
    </w:p>
  </w:footnote>
  <w:footnote w:type="continuationSeparator" w:id="0">
    <w:p w14:paraId="737B4EE0" w14:textId="77777777" w:rsidR="00930E78" w:rsidRDefault="00930E7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B6F8DFE" w:rsidR="00312723" w:rsidRDefault="000B0E26">
    <w:pPr>
      <w:pStyle w:val="Nagwek"/>
    </w:pPr>
    <w:r w:rsidRPr="0013710B">
      <w:rPr>
        <w:noProof/>
      </w:rPr>
      <w:drawing>
        <wp:inline distT="0" distB="0" distL="0" distR="0" wp14:anchorId="01A751DF" wp14:editId="0AFC9096">
          <wp:extent cx="5676900" cy="812800"/>
          <wp:effectExtent l="0" t="0" r="0" b="6350"/>
          <wp:docPr id="13329685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6D163F"/>
    <w:multiLevelType w:val="hybridMultilevel"/>
    <w:tmpl w:val="874AAD42"/>
    <w:lvl w:ilvl="0" w:tplc="AF0A85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31"/>
  </w:num>
  <w:num w:numId="5" w16cid:durableId="274362726">
    <w:abstractNumId w:val="109"/>
  </w:num>
  <w:num w:numId="6" w16cid:durableId="1683508753">
    <w:abstractNumId w:val="121"/>
  </w:num>
  <w:num w:numId="7" w16cid:durableId="1260482806">
    <w:abstractNumId w:val="60"/>
  </w:num>
  <w:num w:numId="8" w16cid:durableId="1797530847">
    <w:abstractNumId w:val="89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2"/>
  </w:num>
  <w:num w:numId="12" w16cid:durableId="2125344832">
    <w:abstractNumId w:val="85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3"/>
    <w:lvlOverride w:ilvl="0">
      <w:startOverride w:val="1"/>
    </w:lvlOverride>
  </w:num>
  <w:num w:numId="15" w16cid:durableId="421293994">
    <w:abstractNumId w:val="111"/>
    <w:lvlOverride w:ilvl="0">
      <w:startOverride w:val="1"/>
    </w:lvlOverride>
  </w:num>
  <w:num w:numId="16" w16cid:durableId="1790660184">
    <w:abstractNumId w:val="88"/>
    <w:lvlOverride w:ilvl="0">
      <w:startOverride w:val="1"/>
    </w:lvlOverride>
  </w:num>
  <w:num w:numId="17" w16cid:durableId="883754574">
    <w:abstractNumId w:val="111"/>
  </w:num>
  <w:num w:numId="18" w16cid:durableId="370226498">
    <w:abstractNumId w:val="88"/>
  </w:num>
  <w:num w:numId="19" w16cid:durableId="1538816484">
    <w:abstractNumId w:val="57"/>
  </w:num>
  <w:num w:numId="20" w16cid:durableId="1796756029">
    <w:abstractNumId w:val="102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5"/>
  </w:num>
  <w:num w:numId="25" w16cid:durableId="1308700884">
    <w:abstractNumId w:val="125"/>
  </w:num>
  <w:num w:numId="26" w16cid:durableId="1234579872">
    <w:abstractNumId w:val="36"/>
  </w:num>
  <w:num w:numId="27" w16cid:durableId="852568220">
    <w:abstractNumId w:val="95"/>
  </w:num>
  <w:num w:numId="28" w16cid:durableId="610816448">
    <w:abstractNumId w:val="39"/>
  </w:num>
  <w:num w:numId="29" w16cid:durableId="502478996">
    <w:abstractNumId w:val="118"/>
  </w:num>
  <w:num w:numId="30" w16cid:durableId="248933338">
    <w:abstractNumId w:val="108"/>
  </w:num>
  <w:num w:numId="31" w16cid:durableId="1682275268">
    <w:abstractNumId w:val="113"/>
  </w:num>
  <w:num w:numId="32" w16cid:durableId="2025132209">
    <w:abstractNumId w:val="86"/>
  </w:num>
  <w:num w:numId="33" w16cid:durableId="114640916">
    <w:abstractNumId w:val="79"/>
  </w:num>
  <w:num w:numId="34" w16cid:durableId="186606345">
    <w:abstractNumId w:val="99"/>
  </w:num>
  <w:num w:numId="35" w16cid:durableId="732580167">
    <w:abstractNumId w:val="72"/>
  </w:num>
  <w:num w:numId="36" w16cid:durableId="292714372">
    <w:abstractNumId w:val="145"/>
  </w:num>
  <w:num w:numId="37" w16cid:durableId="1495340219">
    <w:abstractNumId w:val="78"/>
  </w:num>
  <w:num w:numId="38" w16cid:durableId="728966325">
    <w:abstractNumId w:val="37"/>
  </w:num>
  <w:num w:numId="39" w16cid:durableId="942154383">
    <w:abstractNumId w:val="136"/>
  </w:num>
  <w:num w:numId="40" w16cid:durableId="850610185">
    <w:abstractNumId w:val="130"/>
  </w:num>
  <w:num w:numId="41" w16cid:durableId="1370489365">
    <w:abstractNumId w:val="122"/>
  </w:num>
  <w:num w:numId="42" w16cid:durableId="680084466">
    <w:abstractNumId w:val="49"/>
  </w:num>
  <w:num w:numId="43" w16cid:durableId="603390034">
    <w:abstractNumId w:val="81"/>
  </w:num>
  <w:num w:numId="44" w16cid:durableId="253251646">
    <w:abstractNumId w:val="55"/>
  </w:num>
  <w:num w:numId="45" w16cid:durableId="828181160">
    <w:abstractNumId w:val="137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3"/>
  </w:num>
  <w:num w:numId="65" w16cid:durableId="1663701810">
    <w:abstractNumId w:val="68"/>
  </w:num>
  <w:num w:numId="66" w16cid:durableId="1192572631">
    <w:abstractNumId w:val="73"/>
  </w:num>
  <w:num w:numId="67" w16cid:durableId="488406329">
    <w:abstractNumId w:val="106"/>
  </w:num>
  <w:num w:numId="68" w16cid:durableId="1519194921">
    <w:abstractNumId w:val="47"/>
  </w:num>
  <w:num w:numId="69" w16cid:durableId="1358700592">
    <w:abstractNumId w:val="142"/>
  </w:num>
  <w:num w:numId="70" w16cid:durableId="992756890">
    <w:abstractNumId w:val="141"/>
  </w:num>
  <w:num w:numId="71" w16cid:durableId="185024614">
    <w:abstractNumId w:val="90"/>
  </w:num>
  <w:num w:numId="72" w16cid:durableId="846017225">
    <w:abstractNumId w:val="80"/>
  </w:num>
  <w:num w:numId="73" w16cid:durableId="1130780388">
    <w:abstractNumId w:val="83"/>
  </w:num>
  <w:num w:numId="74" w16cid:durableId="1150515839">
    <w:abstractNumId w:val="65"/>
  </w:num>
  <w:num w:numId="75" w16cid:durableId="924075431">
    <w:abstractNumId w:val="71"/>
  </w:num>
  <w:num w:numId="76" w16cid:durableId="1985348612">
    <w:abstractNumId w:val="117"/>
  </w:num>
  <w:num w:numId="77" w16cid:durableId="2036346844">
    <w:abstractNumId w:val="98"/>
  </w:num>
  <w:num w:numId="78" w16cid:durableId="1741902447">
    <w:abstractNumId w:val="144"/>
  </w:num>
  <w:num w:numId="79" w16cid:durableId="749498734">
    <w:abstractNumId w:val="133"/>
  </w:num>
  <w:num w:numId="80" w16cid:durableId="436677870">
    <w:abstractNumId w:val="110"/>
  </w:num>
  <w:num w:numId="81" w16cid:durableId="519393873">
    <w:abstractNumId w:val="120"/>
  </w:num>
  <w:num w:numId="82" w16cid:durableId="1157456079">
    <w:abstractNumId w:val="143"/>
  </w:num>
  <w:num w:numId="83" w16cid:durableId="2082943900">
    <w:abstractNumId w:val="82"/>
  </w:num>
  <w:num w:numId="84" w16cid:durableId="1638758305">
    <w:abstractNumId w:val="104"/>
  </w:num>
  <w:num w:numId="85" w16cid:durableId="1907689492">
    <w:abstractNumId w:val="94"/>
  </w:num>
  <w:num w:numId="86" w16cid:durableId="1243678760">
    <w:abstractNumId w:val="93"/>
  </w:num>
  <w:num w:numId="87" w16cid:durableId="1086801219">
    <w:abstractNumId w:val="139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7"/>
  </w:num>
  <w:num w:numId="91" w16cid:durableId="2104645690">
    <w:abstractNumId w:val="56"/>
  </w:num>
  <w:num w:numId="92" w16cid:durableId="292293375">
    <w:abstractNumId w:val="75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8"/>
  </w:num>
  <w:num w:numId="96" w16cid:durableId="1525481916">
    <w:abstractNumId w:val="112"/>
  </w:num>
  <w:num w:numId="97" w16cid:durableId="415521839">
    <w:abstractNumId w:val="74"/>
  </w:num>
  <w:num w:numId="98" w16cid:durableId="1925915694">
    <w:abstractNumId w:val="59"/>
  </w:num>
  <w:num w:numId="99" w16cid:durableId="358431767">
    <w:abstractNumId w:val="76"/>
  </w:num>
  <w:num w:numId="100" w16cid:durableId="2052613912">
    <w:abstractNumId w:val="127"/>
  </w:num>
  <w:num w:numId="101" w16cid:durableId="1355498724">
    <w:abstractNumId w:val="140"/>
  </w:num>
  <w:num w:numId="102" w16cid:durableId="1309552131">
    <w:abstractNumId w:val="124"/>
  </w:num>
  <w:num w:numId="103" w16cid:durableId="2100521048">
    <w:abstractNumId w:val="116"/>
  </w:num>
  <w:num w:numId="104" w16cid:durableId="1201963">
    <w:abstractNumId w:val="91"/>
  </w:num>
  <w:num w:numId="105" w16cid:durableId="1225482124">
    <w:abstractNumId w:val="48"/>
  </w:num>
  <w:num w:numId="106" w16cid:durableId="516384778">
    <w:abstractNumId w:val="114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8"/>
  </w:num>
  <w:num w:numId="111" w16cid:durableId="1739816597">
    <w:abstractNumId w:val="100"/>
  </w:num>
  <w:num w:numId="112" w16cid:durableId="53968710">
    <w:abstractNumId w:val="62"/>
  </w:num>
  <w:num w:numId="113" w16cid:durableId="270430771">
    <w:abstractNumId w:val="115"/>
  </w:num>
  <w:num w:numId="114" w16cid:durableId="1149247804">
    <w:abstractNumId w:val="129"/>
  </w:num>
  <w:num w:numId="115" w16cid:durableId="705330415">
    <w:abstractNumId w:val="46"/>
  </w:num>
  <w:num w:numId="116" w16cid:durableId="930310588">
    <w:abstractNumId w:val="101"/>
  </w:num>
  <w:num w:numId="117" w16cid:durableId="726420902">
    <w:abstractNumId w:val="44"/>
  </w:num>
  <w:num w:numId="118" w16cid:durableId="878392927">
    <w:abstractNumId w:val="134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4"/>
  </w:num>
  <w:num w:numId="123" w16cid:durableId="1159884152">
    <w:abstractNumId w:val="87"/>
  </w:num>
  <w:num w:numId="124" w16cid:durableId="288781604">
    <w:abstractNumId w:val="135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32"/>
  </w:num>
  <w:num w:numId="131" w16cid:durableId="1922329852">
    <w:abstractNumId w:val="126"/>
  </w:num>
  <w:num w:numId="132" w16cid:durableId="597910445">
    <w:abstractNumId w:val="96"/>
  </w:num>
  <w:num w:numId="133" w16cid:durableId="1772816385">
    <w:abstractNumId w:val="77"/>
  </w:num>
  <w:num w:numId="134" w16cid:durableId="1071387592">
    <w:abstractNumId w:val="70"/>
  </w:num>
  <w:num w:numId="135" w16cid:durableId="1223449244">
    <w:abstractNumId w:val="107"/>
  </w:num>
  <w:num w:numId="136" w16cid:durableId="240339300">
    <w:abstractNumId w:val="119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BD3"/>
    <w:rsid w:val="000261AA"/>
    <w:rsid w:val="00026BF5"/>
    <w:rsid w:val="00027803"/>
    <w:rsid w:val="000308F7"/>
    <w:rsid w:val="00031333"/>
    <w:rsid w:val="00032F05"/>
    <w:rsid w:val="00037C43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02D8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0E26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B76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109A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1CDA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880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429A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A53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7D6"/>
    <w:rsid w:val="006F0AF3"/>
    <w:rsid w:val="006F0CAD"/>
    <w:rsid w:val="006F2BC2"/>
    <w:rsid w:val="006F30F5"/>
    <w:rsid w:val="006F59F5"/>
    <w:rsid w:val="006F6DAE"/>
    <w:rsid w:val="007003C3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4101"/>
    <w:rsid w:val="00925D1D"/>
    <w:rsid w:val="00927712"/>
    <w:rsid w:val="00930E78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11E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DE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6A7"/>
    <w:rsid w:val="00EC3830"/>
    <w:rsid w:val="00EC5F56"/>
    <w:rsid w:val="00EC643A"/>
    <w:rsid w:val="00ED1BF4"/>
    <w:rsid w:val="00ED20BB"/>
    <w:rsid w:val="00ED29F7"/>
    <w:rsid w:val="00ED2BC3"/>
    <w:rsid w:val="00ED3954"/>
    <w:rsid w:val="00ED5F7A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77CD7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E2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L1,Numerowanie,List Paragraph,Akapit z listą5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List Paragraph Znak,Akapit z listą5 Znak"/>
    <w:link w:val="Akapitzlist"/>
    <w:uiPriority w:val="34"/>
    <w:locked/>
    <w:rsid w:val="00322EB5"/>
    <w:rPr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E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2047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Beata Albertusiak</cp:lastModifiedBy>
  <cp:revision>8</cp:revision>
  <cp:lastPrinted>2025-04-22T05:43:00Z</cp:lastPrinted>
  <dcterms:created xsi:type="dcterms:W3CDTF">2025-04-14T11:14:00Z</dcterms:created>
  <dcterms:modified xsi:type="dcterms:W3CDTF">2025-04-24T08:28:00Z</dcterms:modified>
</cp:coreProperties>
</file>